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87" w:rsidRPr="00C01AFC" w:rsidRDefault="00944387" w:rsidP="00944387">
      <w:pPr>
        <w:tabs>
          <w:tab w:val="left" w:pos="6521"/>
        </w:tabs>
        <w:spacing w:line="0" w:lineRule="atLeast"/>
        <w:ind w:right="-19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GOPS.III.0341.2.2021</w:t>
      </w:r>
      <w:r>
        <w:rPr>
          <w:rFonts w:ascii="Times New Roman" w:hAnsi="Times New Roman"/>
        </w:rPr>
        <w:tab/>
      </w:r>
      <w:r w:rsidRPr="00C01AFC">
        <w:rPr>
          <w:rFonts w:ascii="Times New Roman" w:eastAsia="Arial" w:hAnsi="Times New Roman" w:cs="Times New Roman"/>
          <w:b/>
        </w:rPr>
        <w:t>Załącznik nr 1</w:t>
      </w:r>
    </w:p>
    <w:p w:rsidR="00944387" w:rsidRPr="00F948BA" w:rsidRDefault="00944387" w:rsidP="00944387">
      <w:pPr>
        <w:spacing w:line="338" w:lineRule="auto"/>
        <w:jc w:val="center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WZÓR FORMULARZA OFERTY</w:t>
      </w:r>
    </w:p>
    <w:p w:rsidR="00944387" w:rsidRDefault="00944387" w:rsidP="00944387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944387" w:rsidRDefault="00944387" w:rsidP="00944387">
      <w:pPr>
        <w:spacing w:line="338" w:lineRule="auto"/>
        <w:rPr>
          <w:rFonts w:ascii="Times New Roman" w:hAnsi="Times New Roman" w:cs="Times New Roman"/>
        </w:rPr>
      </w:pPr>
    </w:p>
    <w:p w:rsidR="00944387" w:rsidRPr="00F948BA" w:rsidRDefault="00944387" w:rsidP="009443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944387" w:rsidRPr="00F948BA" w:rsidRDefault="00944387" w:rsidP="009443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944387" w:rsidRDefault="00944387" w:rsidP="009443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944387" w:rsidRDefault="00944387" w:rsidP="00944387">
      <w:pPr>
        <w:spacing w:line="338" w:lineRule="auto"/>
        <w:rPr>
          <w:rFonts w:ascii="Times New Roman" w:hAnsi="Times New Roman" w:cs="Times New Roman"/>
        </w:rPr>
      </w:pPr>
    </w:p>
    <w:p w:rsidR="00944387" w:rsidRDefault="00944387" w:rsidP="00944387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944387" w:rsidRPr="00F948BA" w:rsidRDefault="00944387" w:rsidP="00944387">
      <w:pPr>
        <w:spacing w:line="338" w:lineRule="auto"/>
        <w:ind w:left="4395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944387" w:rsidRPr="00F948BA" w:rsidRDefault="00944387" w:rsidP="00944387">
      <w:pPr>
        <w:spacing w:after="0" w:line="240" w:lineRule="auto"/>
        <w:ind w:left="4395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Gminny Ośrodek Pomocy Społecznej w Darłowie</w:t>
      </w:r>
    </w:p>
    <w:p w:rsidR="00944387" w:rsidRPr="00F948BA" w:rsidRDefault="00944387" w:rsidP="00944387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Pr="00F948BA">
        <w:rPr>
          <w:rFonts w:ascii="Times New Roman" w:hAnsi="Times New Roman" w:cs="Times New Roman"/>
          <w:b/>
        </w:rPr>
        <w:t>l. O</w:t>
      </w:r>
      <w:r>
        <w:rPr>
          <w:rFonts w:ascii="Times New Roman" w:hAnsi="Times New Roman" w:cs="Times New Roman"/>
          <w:b/>
        </w:rPr>
        <w:t>. D. Tynieckiego 2</w:t>
      </w:r>
    </w:p>
    <w:p w:rsidR="00944387" w:rsidRDefault="00944387" w:rsidP="00944387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76</w:t>
      </w:r>
      <w:r w:rsidRPr="00F948B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15</w:t>
      </w:r>
      <w:r w:rsidRPr="00F948BA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Darłowo</w:t>
      </w:r>
    </w:p>
    <w:p w:rsidR="00944387" w:rsidRDefault="00944387" w:rsidP="00944387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44387" w:rsidRPr="00BD4CAF" w:rsidRDefault="00944387" w:rsidP="00944387">
      <w:pPr>
        <w:spacing w:after="0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Odpowiadając na ogłoszenie w postępowaniu o udzielenie zamówienia publicznego prowadzonego w trybie podstawowym bez negocjacji znak: </w:t>
      </w:r>
      <w:r>
        <w:rPr>
          <w:rFonts w:ascii="Times New Roman" w:hAnsi="Times New Roman"/>
        </w:rPr>
        <w:t>GOPS.III.0341.2.2021</w:t>
      </w:r>
      <w:r>
        <w:rPr>
          <w:rFonts w:ascii="Times New Roman" w:hAnsi="Times New Roman" w:cs="Times New Roman"/>
        </w:rPr>
        <w:t xml:space="preserve">, ogłoszonym zgodnie z przepisami ustawy z dnia 11 września 2019 r. – Prawo zamówień publicznych (Dz.U. z 2019 r. poz. 2019 z późn. zm.) w Biuletynie </w:t>
      </w:r>
      <w:r w:rsidRPr="00BD4CAF">
        <w:rPr>
          <w:rFonts w:ascii="Times New Roman" w:hAnsi="Times New Roman" w:cs="Times New Roman"/>
        </w:rPr>
        <w:t xml:space="preserve">Zamówień Publicznych oraz na Platformie działającej pod adresem </w:t>
      </w:r>
      <w:hyperlink r:id="rId5" w:history="1">
        <w:r w:rsidRPr="00BD4CAF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Pr="00BD4CAF">
        <w:rPr>
          <w:rFonts w:ascii="Times New Roman" w:hAnsi="Times New Roman" w:cs="Times New Roman"/>
        </w:rPr>
        <w:t xml:space="preserve"> na: </w:t>
      </w:r>
      <w:r w:rsidRPr="00BD4CAF">
        <w:rPr>
          <w:rFonts w:ascii="Times New Roman" w:hAnsi="Times New Roman" w:cs="Times New Roman"/>
          <w:b/>
        </w:rPr>
        <w:t>„</w:t>
      </w:r>
      <w:r w:rsidRPr="00BD4CAF">
        <w:rPr>
          <w:rFonts w:ascii="Times New Roman" w:hAnsi="Times New Roman" w:cs="Times New Roman"/>
          <w:b/>
          <w:bCs/>
        </w:rPr>
        <w:t xml:space="preserve">Dostawę </w:t>
      </w:r>
      <w:r w:rsidRPr="00BD4CAF">
        <w:rPr>
          <w:rFonts w:ascii="Times New Roman" w:hAnsi="Times New Roman" w:cs="Times New Roman"/>
          <w:b/>
          <w:color w:val="000000"/>
        </w:rPr>
        <w:t>pieczywa i wyrobów pochodnych</w:t>
      </w:r>
      <w:r w:rsidRPr="00BD4CAF">
        <w:rPr>
          <w:rFonts w:ascii="Times New Roman" w:hAnsi="Times New Roman" w:cs="Times New Roman"/>
          <w:b/>
          <w:bCs/>
        </w:rPr>
        <w:t xml:space="preserve"> do GOPS w Darłowie Punktu Przygotowania Posiłków w Bobolinie, ul. Nadmorska 4 w okresie od I</w:t>
      </w:r>
      <w:r>
        <w:rPr>
          <w:rFonts w:ascii="Times New Roman" w:hAnsi="Times New Roman" w:cs="Times New Roman"/>
          <w:b/>
          <w:bCs/>
        </w:rPr>
        <w:t>X</w:t>
      </w:r>
      <w:r w:rsidRPr="00BD4CAF">
        <w:rPr>
          <w:rFonts w:ascii="Times New Roman" w:hAnsi="Times New Roman" w:cs="Times New Roman"/>
          <w:b/>
          <w:bCs/>
        </w:rPr>
        <w:t xml:space="preserve"> - XII.2021</w:t>
      </w:r>
      <w:r w:rsidRPr="00BD4CAF">
        <w:rPr>
          <w:rFonts w:ascii="Times New Roman" w:hAnsi="Times New Roman" w:cs="Times New Roman"/>
          <w:b/>
        </w:rPr>
        <w:t>”,</w:t>
      </w:r>
      <w:r w:rsidRPr="00BD4CAF">
        <w:rPr>
          <w:rFonts w:ascii="Times New Roman" w:hAnsi="Times New Roman" w:cs="Times New Roman"/>
        </w:rPr>
        <w:t xml:space="preserve"> oferujemy realizację dostaw objętych przetargiem, zgodnie z wymogami Specyfikacji Warunków Zamówienia za cenę: </w:t>
      </w:r>
    </w:p>
    <w:p w:rsidR="00944387" w:rsidRDefault="00944387" w:rsidP="00944387">
      <w:pPr>
        <w:spacing w:after="0" w:line="240" w:lineRule="auto"/>
        <w:rPr>
          <w:rFonts w:ascii="Times New Roman" w:hAnsi="Times New Roman" w:cs="Times New Roman"/>
        </w:rPr>
      </w:pPr>
    </w:p>
    <w:p w:rsidR="00944387" w:rsidRDefault="00944387" w:rsidP="00944387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944387" w:rsidRDefault="00944387" w:rsidP="00944387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944387" w:rsidRDefault="00944387" w:rsidP="00944387">
      <w:pPr>
        <w:pStyle w:val="Standard"/>
        <w:rPr>
          <w:b/>
          <w:color w:val="000000"/>
          <w:sz w:val="23"/>
          <w:szCs w:val="23"/>
        </w:rPr>
      </w:pPr>
    </w:p>
    <w:p w:rsidR="00944387" w:rsidRDefault="00944387" w:rsidP="00944387">
      <w:pPr>
        <w:pStyle w:val="Standard"/>
        <w:outlineLvl w:val="0"/>
      </w:pPr>
      <w:r>
        <w:rPr>
          <w:b/>
          <w:color w:val="000000"/>
          <w:sz w:val="23"/>
          <w:szCs w:val="23"/>
        </w:rPr>
        <w:t>Osoby do kontaktów z Zamawiającym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Osoba / osoby do kontaktów z Zamawiającym odpowiedzialne za wykonanie zobowiązań umowy: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944387" w:rsidRDefault="00944387" w:rsidP="00944387">
      <w:pPr>
        <w:pStyle w:val="Standard"/>
        <w:jc w:val="both"/>
        <w:rPr>
          <w:color w:val="000000"/>
          <w:sz w:val="23"/>
          <w:szCs w:val="23"/>
        </w:rPr>
      </w:pPr>
    </w:p>
    <w:p w:rsidR="00944387" w:rsidRPr="00D725BD" w:rsidRDefault="00944387" w:rsidP="00944387">
      <w:pPr>
        <w:pStyle w:val="Standard"/>
        <w:jc w:val="both"/>
        <w:outlineLvl w:val="0"/>
        <w:rPr>
          <w:b/>
        </w:rPr>
      </w:pPr>
      <w:r w:rsidRPr="00D725BD">
        <w:rPr>
          <w:b/>
          <w:color w:val="000000"/>
          <w:sz w:val="23"/>
          <w:szCs w:val="23"/>
        </w:rPr>
        <w:t>Pełnomocnik w przypadku składania oferty wspólnej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Nazwisko, imię ....................................................................................................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Stanowisko ...........................................................................................................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Telefon................................................... e-mail.........................................................</w:t>
      </w:r>
    </w:p>
    <w:p w:rsidR="00944387" w:rsidRDefault="00944387" w:rsidP="00944387">
      <w:pPr>
        <w:pStyle w:val="Standard"/>
        <w:outlineLvl w:val="0"/>
      </w:pPr>
      <w:r>
        <w:rPr>
          <w:color w:val="000000"/>
          <w:sz w:val="23"/>
          <w:szCs w:val="23"/>
          <w:u w:val="single"/>
        </w:rPr>
        <w:t>Zakres*</w:t>
      </w:r>
      <w:r>
        <w:rPr>
          <w:color w:val="000000"/>
          <w:sz w:val="23"/>
          <w:szCs w:val="23"/>
        </w:rPr>
        <w:t>: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- do reprezentowania w postępowaniu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- do reprezentowania w postępowaniu i zawarcia umowy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- do zawarcia umowy</w:t>
      </w:r>
    </w:p>
    <w:p w:rsidR="00944387" w:rsidRDefault="00944387" w:rsidP="00944387">
      <w:pPr>
        <w:pStyle w:val="Standard"/>
        <w:rPr>
          <w:color w:val="000000"/>
          <w:sz w:val="23"/>
          <w:szCs w:val="23"/>
        </w:rPr>
      </w:pPr>
    </w:p>
    <w:p w:rsidR="00944387" w:rsidRDefault="00944387" w:rsidP="00944387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lastRenderedPageBreak/>
        <w:t>Oświadczenie dotyczące postanowień specyfikacji warunków zamówienia.</w:t>
      </w:r>
    </w:p>
    <w:p w:rsidR="00944387" w:rsidRDefault="00944387" w:rsidP="00944387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zapoznaliśmy się ze specyfikacją warunków zamówienia, nie wnosimy żadnych zastrzeżeń oraz uzyskaliśmy niezbędne informacje do przygotowania oferty.</w:t>
      </w:r>
    </w:p>
    <w:p w:rsidR="00944387" w:rsidRDefault="00944387" w:rsidP="00944387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uważamy się za związanych ofertą przez czas wskazany w specyfikacji warunków zamówienia.</w:t>
      </w:r>
    </w:p>
    <w:p w:rsidR="00944387" w:rsidRDefault="00944387" w:rsidP="00944387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 xml:space="preserve">Oświadczamy, że załączone do specyfikacji warunków zamówienia </w:t>
      </w:r>
      <w:r w:rsidRPr="00321D63">
        <w:rPr>
          <w:sz w:val="22"/>
          <w:szCs w:val="22"/>
        </w:rPr>
        <w:t>projektowane postanowienia umowy zostały przez nas zaakceptowane i zobowiązujemy się w przypadku wyboru naszej oferty do zawarcia umowy na wyżej wymienionych warunkach, w miejscu i terminie wyznaczonym przez Zamawiającego.</w:t>
      </w:r>
    </w:p>
    <w:p w:rsidR="00944387" w:rsidRDefault="00944387" w:rsidP="00944387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Oświadczamy, że wybór oferty będzie*/nie będzie* prowadził do powstania u Zamawiającego obowiązku podatkowego (VAT)</w:t>
      </w:r>
    </w:p>
    <w:p w:rsidR="00944387" w:rsidRPr="00C83A41" w:rsidRDefault="00944387" w:rsidP="00944387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Oświadczam, że wykonam zam</w:t>
      </w:r>
      <w:r w:rsidRPr="00C83A41">
        <w:rPr>
          <w:color w:val="000000"/>
          <w:sz w:val="23"/>
          <w:szCs w:val="23"/>
          <w:shd w:val="clear" w:color="auto" w:fill="FFFFFF"/>
        </w:rPr>
        <w:t xml:space="preserve">ówienie publiczne w terminie </w:t>
      </w:r>
      <w:r w:rsidRPr="00C83A41">
        <w:rPr>
          <w:color w:val="000000"/>
        </w:rPr>
        <w:t>od dnia 01.0</w:t>
      </w:r>
      <w:r w:rsidRPr="00E47DDF">
        <w:rPr>
          <w:color w:val="000000" w:themeColor="text1"/>
        </w:rPr>
        <w:t>9</w:t>
      </w:r>
      <w:r>
        <w:rPr>
          <w:color w:val="FF0000"/>
        </w:rPr>
        <w:t>.</w:t>
      </w:r>
      <w:r w:rsidRPr="00C83A41">
        <w:rPr>
          <w:color w:val="000000"/>
        </w:rPr>
        <w:t>2021 do 31.12.2021 roku.</w:t>
      </w:r>
    </w:p>
    <w:p w:rsidR="00944387" w:rsidRPr="0001499D" w:rsidRDefault="00944387" w:rsidP="00944387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01499D">
        <w:rPr>
          <w:sz w:val="22"/>
          <w:szCs w:val="22"/>
        </w:rPr>
        <w:t xml:space="preserve">Oświadczam, że jestem </w:t>
      </w:r>
      <w:r w:rsidRPr="0001499D">
        <w:rPr>
          <w:i/>
          <w:sz w:val="22"/>
          <w:szCs w:val="22"/>
        </w:rPr>
        <w:t>(właściwe podkreślić)</w:t>
      </w:r>
      <w:r w:rsidRPr="0001499D">
        <w:rPr>
          <w:sz w:val="22"/>
          <w:szCs w:val="22"/>
        </w:rPr>
        <w:t>:</w:t>
      </w:r>
    </w:p>
    <w:p w:rsidR="00944387" w:rsidRPr="0001499D" w:rsidRDefault="00944387" w:rsidP="00944387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</w:t>
      </w:r>
      <w:proofErr w:type="spellStart"/>
      <w:r w:rsidRPr="0001499D">
        <w:rPr>
          <w:rFonts w:ascii="Times New Roman" w:hAnsi="Times New Roman" w:cs="Tahoma"/>
          <w:sz w:val="22"/>
          <w:szCs w:val="22"/>
        </w:rPr>
        <w:t>mikroprzedsiębiorstwem</w:t>
      </w:r>
      <w:proofErr w:type="spellEnd"/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944387" w:rsidRPr="0001499D" w:rsidRDefault="00944387" w:rsidP="00944387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-małym przedsiębiorstwem</w:t>
      </w:r>
      <w:r w:rsidRPr="00C83A41">
        <w:rPr>
          <w:color w:val="000000"/>
          <w:sz w:val="23"/>
          <w:szCs w:val="23"/>
        </w:rPr>
        <w:t>*</w:t>
      </w:r>
    </w:p>
    <w:p w:rsidR="00944387" w:rsidRPr="0001499D" w:rsidRDefault="00944387" w:rsidP="00944387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-średnim przedsiębiorstwem</w:t>
      </w:r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944387" w:rsidRPr="0001499D" w:rsidRDefault="00944387" w:rsidP="00944387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-dużym przedsiębiorstwem</w:t>
      </w:r>
      <w:r w:rsidRPr="00C83A41">
        <w:rPr>
          <w:color w:val="000000"/>
          <w:sz w:val="23"/>
          <w:szCs w:val="23"/>
        </w:rPr>
        <w:t>*</w:t>
      </w:r>
    </w:p>
    <w:p w:rsidR="00944387" w:rsidRPr="0001499D" w:rsidRDefault="00944387" w:rsidP="00944387">
      <w:pPr>
        <w:pStyle w:val="Standard"/>
        <w:rPr>
          <w:color w:val="000000"/>
          <w:sz w:val="22"/>
          <w:szCs w:val="22"/>
        </w:rPr>
      </w:pPr>
    </w:p>
    <w:p w:rsidR="00944387" w:rsidRPr="00321D63" w:rsidRDefault="00944387" w:rsidP="00944387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Zamówienie zrealizujemy sami/przy udziale podwykonawców*. Podwykonawcom zostaną powierzone do wykonania następujące części zamówienia:</w:t>
      </w:r>
    </w:p>
    <w:p w:rsidR="00944387" w:rsidRPr="00321D63" w:rsidRDefault="00944387" w:rsidP="00944387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944387" w:rsidRDefault="00944387" w:rsidP="00944387">
      <w:pPr>
        <w:pStyle w:val="Standard"/>
        <w:jc w:val="center"/>
      </w:pPr>
      <w:r>
        <w:rPr>
          <w:color w:val="000000"/>
          <w:sz w:val="16"/>
          <w:szCs w:val="16"/>
        </w:rPr>
        <w:t>(wskazanie podwykonawcy i opis czynności zlecanych)</w:t>
      </w:r>
    </w:p>
    <w:p w:rsidR="00944387" w:rsidRDefault="00944387" w:rsidP="00944387">
      <w:pPr>
        <w:pStyle w:val="Standard"/>
        <w:rPr>
          <w:color w:val="000000"/>
          <w:sz w:val="23"/>
          <w:szCs w:val="23"/>
        </w:rPr>
      </w:pPr>
    </w:p>
    <w:p w:rsidR="00944387" w:rsidRDefault="00944387" w:rsidP="00944387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Dokumenty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Na potwierdzenie spełnienia wymagań do oferty załączam:</w:t>
      </w:r>
    </w:p>
    <w:p w:rsidR="00944387" w:rsidRDefault="00944387" w:rsidP="00944387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 w:val="23"/>
          <w:szCs w:val="23"/>
        </w:rPr>
        <w:t>Formularz cenowy - Załącznik nr 5</w:t>
      </w:r>
    </w:p>
    <w:p w:rsidR="00944387" w:rsidRPr="00572CCD" w:rsidRDefault="00944387" w:rsidP="00944387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Cs w:val="24"/>
        </w:rPr>
        <w:t>Oświadczenie o niepodleganiu wykluczeniu i spełnianiu warunków udziału w postępowaniu</w:t>
      </w:r>
      <w:r>
        <w:rPr>
          <w:color w:val="000000"/>
          <w:sz w:val="23"/>
          <w:szCs w:val="23"/>
        </w:rPr>
        <w:t xml:space="preserve"> - Załącznik nr 2</w:t>
      </w:r>
    </w:p>
    <w:p w:rsidR="00944387" w:rsidRPr="00572CCD" w:rsidRDefault="00944387" w:rsidP="00944387">
      <w:pPr>
        <w:pStyle w:val="Standard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9322B">
        <w:rPr>
          <w:rFonts w:eastAsia="Arial"/>
          <w:color w:val="000000" w:themeColor="text1"/>
          <w:sz w:val="22"/>
          <w:szCs w:val="22"/>
        </w:rPr>
        <w:t>Zob</w:t>
      </w:r>
      <w:r w:rsidRPr="00572CCD">
        <w:rPr>
          <w:rFonts w:eastAsia="Arial"/>
          <w:sz w:val="22"/>
          <w:szCs w:val="22"/>
        </w:rPr>
        <w:t>owiązania podmiotów, na których Wykonawca polega, do oddania mu do dyspozycji niezbędnych zasobów na potrzeby realizacji zamówienia Załącznik nr 3</w:t>
      </w:r>
      <w:r>
        <w:rPr>
          <w:rFonts w:eastAsia="Arial"/>
          <w:sz w:val="22"/>
          <w:szCs w:val="22"/>
        </w:rPr>
        <w:t>*</w:t>
      </w:r>
    </w:p>
    <w:p w:rsidR="00944387" w:rsidRDefault="00944387" w:rsidP="00944387">
      <w:pPr>
        <w:pStyle w:val="Standard"/>
        <w:numPr>
          <w:ilvl w:val="0"/>
          <w:numId w:val="2"/>
        </w:numPr>
        <w:ind w:left="426"/>
        <w:jc w:val="both"/>
      </w:pPr>
      <w:r w:rsidRPr="00572CCD">
        <w:rPr>
          <w:color w:val="000000"/>
          <w:szCs w:val="24"/>
        </w:rPr>
        <w:t xml:space="preserve">Zaparafowane </w:t>
      </w:r>
      <w:r w:rsidRPr="00572CCD">
        <w:rPr>
          <w:color w:val="000000"/>
          <w:sz w:val="22"/>
          <w:szCs w:val="22"/>
        </w:rPr>
        <w:t>p</w:t>
      </w:r>
      <w:r w:rsidRPr="00572CCD">
        <w:rPr>
          <w:rFonts w:eastAsia="Arial"/>
          <w:sz w:val="22"/>
          <w:szCs w:val="22"/>
        </w:rPr>
        <w:t>rojektowane postanowienia umowy</w:t>
      </w:r>
      <w:r w:rsidRPr="00572CCD">
        <w:rPr>
          <w:color w:val="000000"/>
          <w:szCs w:val="24"/>
        </w:rPr>
        <w:t xml:space="preserve"> - </w:t>
      </w:r>
      <w:r w:rsidRPr="00572CCD">
        <w:rPr>
          <w:color w:val="000000"/>
          <w:sz w:val="23"/>
          <w:szCs w:val="23"/>
        </w:rPr>
        <w:t>Załącznik</w:t>
      </w:r>
      <w:r>
        <w:rPr>
          <w:color w:val="000000"/>
          <w:sz w:val="23"/>
          <w:szCs w:val="23"/>
        </w:rPr>
        <w:t xml:space="preserve"> nr 4</w:t>
      </w:r>
    </w:p>
    <w:p w:rsidR="00944387" w:rsidRDefault="00944387" w:rsidP="00944387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</w:rPr>
        <w:t>……………………………………………………………..</w:t>
      </w:r>
    </w:p>
    <w:p w:rsidR="00944387" w:rsidRDefault="00944387" w:rsidP="00944387">
      <w:pPr>
        <w:pStyle w:val="Standard"/>
        <w:ind w:left="426"/>
        <w:rPr>
          <w:color w:val="000000"/>
          <w:sz w:val="23"/>
          <w:szCs w:val="23"/>
        </w:rPr>
      </w:pP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Inne informacje Wykonawcy: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944387" w:rsidRDefault="00944387" w:rsidP="00944387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…………………………………………………………………………………………………</w:t>
      </w: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niepotrzebne skreślić</w:t>
      </w: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</w:p>
    <w:p w:rsidR="00944387" w:rsidRDefault="00944387" w:rsidP="0094438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944387" w:rsidRPr="00863413" w:rsidRDefault="00944387" w:rsidP="00944387">
      <w:pPr>
        <w:tabs>
          <w:tab w:val="left" w:pos="3261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Miejscowość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dnia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podpis osoby uprawnionej do składania</w:t>
      </w:r>
    </w:p>
    <w:p w:rsidR="00944387" w:rsidRPr="00863413" w:rsidRDefault="00944387" w:rsidP="00944387">
      <w:pPr>
        <w:spacing w:after="0" w:line="240" w:lineRule="auto"/>
        <w:ind w:firstLine="5812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oświadczeń woli w imieniu Wykonawcy</w:t>
      </w:r>
    </w:p>
    <w:p w:rsidR="00944387" w:rsidRPr="0069565E" w:rsidRDefault="00944387" w:rsidP="00944387">
      <w:pPr>
        <w:rPr>
          <w:rFonts w:ascii="Times New Roman" w:hAnsi="Times New Roman" w:cs="Times New Roman"/>
          <w:sz w:val="18"/>
          <w:szCs w:val="18"/>
        </w:rPr>
      </w:pPr>
    </w:p>
    <w:p w:rsidR="0059360A" w:rsidRDefault="0059360A"/>
    <w:sectPr w:rsidR="0059360A" w:rsidSect="00E72C1A">
      <w:footerReference w:type="default" r:id="rId6"/>
      <w:pgSz w:w="11906" w:h="16838"/>
      <w:pgMar w:top="1418" w:right="1418" w:bottom="1418" w:left="1418" w:header="284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089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D4AF9" w:rsidRDefault="0094438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9D4AF9" w:rsidRDefault="00944387">
    <w:pPr>
      <w:pStyle w:val="Stopka"/>
    </w:pPr>
  </w:p>
  <w:p w:rsidR="009D4AF9" w:rsidRDefault="00944387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1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4387"/>
    <w:rsid w:val="001107BB"/>
    <w:rsid w:val="0035342F"/>
    <w:rsid w:val="00364343"/>
    <w:rsid w:val="00467616"/>
    <w:rsid w:val="0059360A"/>
    <w:rsid w:val="00944387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4387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4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387"/>
  </w:style>
  <w:style w:type="paragraph" w:customStyle="1" w:styleId="Standard">
    <w:name w:val="Standard"/>
    <w:rsid w:val="0094438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44387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44387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730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2021-07-19T07:10:00Z</dcterms:created>
  <dcterms:modified xsi:type="dcterms:W3CDTF">2021-07-19T07:10:00Z</dcterms:modified>
</cp:coreProperties>
</file>